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2C97E7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FB4C1F">
        <w:rPr>
          <w:rFonts w:ascii="Garamond" w:hAnsi="Garamond"/>
          <w:sz w:val="24"/>
          <w:szCs w:val="24"/>
        </w:rPr>
        <w:t>6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540DFE9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B4C1F" w:rsidRPr="005B01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452774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C04B17">
        <w:rPr>
          <w:rFonts w:ascii="Garamond" w:hAnsi="Garamond" w:cs="Arial"/>
          <w:b/>
          <w:sz w:val="22"/>
          <w:szCs w:val="22"/>
        </w:rPr>
        <w:t>1</w:t>
      </w:r>
      <w:r w:rsidR="00FB4C1F">
        <w:rPr>
          <w:rFonts w:ascii="Garamond" w:hAnsi="Garamond" w:cs="Arial"/>
          <w:b/>
          <w:sz w:val="22"/>
          <w:szCs w:val="22"/>
        </w:rPr>
        <w:t>2</w:t>
      </w:r>
      <w:r w:rsidR="00797769">
        <w:rPr>
          <w:rFonts w:ascii="Garamond" w:hAnsi="Garamond" w:cs="Arial"/>
          <w:b/>
          <w:sz w:val="22"/>
          <w:szCs w:val="22"/>
        </w:rPr>
        <w:t>.0</w:t>
      </w:r>
      <w:r w:rsidR="00FB4C1F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9636" w14:textId="77777777" w:rsidR="003953F1" w:rsidRDefault="003953F1" w:rsidP="00795AAC">
      <w:r>
        <w:separator/>
      </w:r>
    </w:p>
  </w:endnote>
  <w:endnote w:type="continuationSeparator" w:id="0">
    <w:p w14:paraId="4523D9B8" w14:textId="77777777" w:rsidR="003953F1" w:rsidRDefault="003953F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B508" w14:textId="77777777" w:rsidR="003953F1" w:rsidRDefault="003953F1" w:rsidP="00795AAC">
      <w:r>
        <w:separator/>
      </w:r>
    </w:p>
  </w:footnote>
  <w:footnote w:type="continuationSeparator" w:id="0">
    <w:p w14:paraId="5A8CBE6F" w14:textId="77777777" w:rsidR="003953F1" w:rsidRDefault="003953F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314B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53F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97769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04B17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4C1F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40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XftfZb6M+nlPeyoPBsAQ/dbmNLGTejpHaZ2AHfAr01I=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UeLXZvezl6EISXsRGmrdd5how5IQw5NY87p4zHV795E=</DigestValue>
    </Reference>
  </SignedInfo>
  <SignatureValue>rNBt5frVdq73IvGX9Ma9qOcWCw5RayPhv7+gl890oMT5iw42/bP3QcX0Ui4NCI7DC1rxLLqQEYzm
2DIbuUF1IuRgyM3uknyu+bPj/XNX9QeFmS5KGt42cQAX++4s7LAXB0oc4AwSANflwhX1c4/JWwz4
8hovT2ws39Ma31DlXS89E+xkxojsLNF4HzUhFsMVyCmlIlL8utT//nvnZQH95AyfjLc+zpyCBhtE
gCyusYKK+6BwbiDBNwMImmUeIiY3EUfuzdUvI8QjrYYADWpZWp+09iariqSnH5mRI0Tj05l3/5PI
SktY8m23gilUc35O3i+zhnnQ7hdzyAgwrB0s8w==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nMOZrq0CTYA50D9A9KkzHL4SmS2auzrbM2uuzfwis8Q=</DigestValue>
      </Reference>
      <Reference URI="/word/document.xml?ContentType=application/vnd.openxmlformats-officedocument.wordprocessingml.document.main+xml">
        <DigestMethod Algorithm="http://www.w3.org/2001/04/xmlenc#sha256"/>
        <DigestValue>+TDF/Z7RsY6FyG6wsONPjQjEFCwGOcTt9gdjAxDtyuI=</DigestValue>
      </Reference>
      <Reference URI="/word/endnotes.xml?ContentType=application/vnd.openxmlformats-officedocument.wordprocessingml.endnotes+xml">
        <DigestMethod Algorithm="http://www.w3.org/2001/04/xmlenc#sha256"/>
        <DigestValue>Raw+NBVwKvmLOB2i3wkhVjYWD0um9kOelQ/Uu4AhDLU=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PfLbnsoonf2/UnnubFBfMEg0mHZ78Gd9YYVf8U/vN2c=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4okhrzKlmPS0LsUJkGVz9ilfPqz09VfOcTBFUa4JUyk=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2024-02-26T06:52:21Z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2024-02-26T06:52:21Z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2023-03-02T06:51:00Z</cp:lastPrinted>
  <dcterms:created xsi:type="dcterms:W3CDTF">2023-03-03T06:52:00Z</dcterms:created>
  <dcterms:modified xsi:type="dcterms:W3CDTF">2024-02-26T06:52:00Z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